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C385A30" w14:textId="77777777" w:rsidR="00BC12F1" w:rsidRDefault="000A0AF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BC12F1" w:rsidRDefault="000A0AF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BC12F1" w:rsidRDefault="00BC12F1">
      <w:pPr>
        <w:spacing w:line="300" w:lineRule="auto"/>
        <w:outlineLvl w:val="0"/>
        <w:rPr>
          <w:rFonts w:ascii="Arial" w:hAnsi="Arial" w:cs="Arial"/>
          <w:b/>
          <w:color w:val="000000"/>
          <w:sz w:val="20"/>
        </w:rPr>
      </w:pPr>
    </w:p>
    <w:p w14:paraId="48AD1A57" w14:textId="77777777" w:rsidR="00BC12F1" w:rsidRDefault="000A0AF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BC12F1" w:rsidRDefault="000A0AF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BC12F1" w:rsidRDefault="000A0AF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BC12F1" w:rsidRDefault="000A0AF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3FFCD7A1" w:rsidR="00BC12F1" w:rsidRDefault="000A0AFD">
      <w:pPr>
        <w:spacing w:line="300" w:lineRule="auto"/>
        <w:ind w:left="720"/>
        <w:jc w:val="both"/>
        <w:rPr>
          <w:rFonts w:ascii="Arial" w:hAnsi="Arial" w:cs="Arial"/>
          <w:sz w:val="20"/>
        </w:rPr>
      </w:pPr>
      <w:r>
        <w:rPr>
          <w:rFonts w:ascii="Arial" w:hAnsi="Arial" w:cs="Arial"/>
          <w:sz w:val="20"/>
        </w:rPr>
        <w:t xml:space="preserve">podpisem smlouvy je pověřen a k jednání ve věcech smluvních je oprávněn: </w:t>
      </w:r>
      <w:r>
        <w:rPr>
          <w:rFonts w:ascii="Arial" w:hAnsi="Arial" w:cs="Arial"/>
          <w:sz w:val="20"/>
        </w:rPr>
        <w:tab/>
      </w:r>
    </w:p>
    <w:p w14:paraId="79BD2F15" w14:textId="77777777" w:rsidR="00BC12F1" w:rsidRDefault="000A0AF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BC12F1" w:rsidRDefault="000A0AF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BC12F1" w:rsidRDefault="000A0AF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BC12F1" w:rsidRDefault="00BC12F1">
      <w:pPr>
        <w:autoSpaceDE w:val="0"/>
        <w:spacing w:line="300" w:lineRule="auto"/>
        <w:jc w:val="both"/>
        <w:rPr>
          <w:rFonts w:ascii="Arial" w:hAnsi="Arial" w:cs="Arial"/>
          <w:sz w:val="20"/>
        </w:rPr>
      </w:pPr>
    </w:p>
    <w:p w14:paraId="233AE91C" w14:textId="77777777" w:rsidR="00BC12F1" w:rsidRDefault="000A0AF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BC12F1" w:rsidRDefault="000A0AF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BC12F1" w:rsidRDefault="000A0AF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BC12F1" w:rsidRDefault="000A0AF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BC12F1" w:rsidRDefault="000A0AF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BC12F1" w:rsidRDefault="000A0AF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BC12F1" w:rsidRDefault="000A0AF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BC12F1" w:rsidRDefault="000A0AF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BC12F1" w:rsidRDefault="000A0AFD">
      <w:pPr>
        <w:pStyle w:val="Texttabulky"/>
        <w:spacing w:line="300" w:lineRule="auto"/>
        <w:rPr>
          <w:rFonts w:ascii="Arial" w:hAnsi="Arial" w:cs="Arial"/>
          <w:sz w:val="20"/>
        </w:rPr>
      </w:pPr>
      <w:r>
        <w:rPr>
          <w:rFonts w:ascii="Arial" w:hAnsi="Arial" w:cs="Arial"/>
          <w:sz w:val="20"/>
          <w:lang w:val="cs-CZ"/>
        </w:rPr>
        <w:t>1.1</w:t>
      </w:r>
    </w:p>
    <w:p w14:paraId="3A1C518B" w14:textId="049A5981" w:rsidR="00C7571B" w:rsidRPr="00BC617E" w:rsidRDefault="000A0AFD">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BC617E">
        <w:rPr>
          <w:rFonts w:ascii="Arial" w:hAnsi="Arial" w:cs="Arial"/>
          <w:b/>
          <w:bCs/>
          <w:sz w:val="20"/>
        </w:rPr>
        <w:t>AKADEMIA Rašelinová 9 a 11 – osvětlení a podhledy</w:t>
      </w:r>
      <w:r w:rsidRPr="00C7571B">
        <w:rPr>
          <w:rFonts w:ascii="Arial" w:hAnsi="Arial" w:cs="Arial"/>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provést </w:t>
      </w:r>
      <w:r w:rsidR="00BC617E">
        <w:rPr>
          <w:rFonts w:ascii="Arial" w:hAnsi="Arial" w:cs="Arial"/>
          <w:sz w:val="20"/>
        </w:rPr>
        <w:t xml:space="preserve">ve školském zařízení provedení nového osvětlení a podhledů ve třech učebnách v objektech Rašelinová 9 a 11 v Brně. Po odstranění garnýží, stávajícího podhledu z minerálních desek, osvětlení vč. kabeláže a ovladačů připevní zhotovitel nosnou konstrukci roštu (nutné zachovat otvírání oken). Dále zhotovitel osadí nový akustický podhled se sádrokartonových desek, instalují se svítidla zapuštěná po podhledu, nasvětlení tabulí a nouzového osvětlení vč. nových rozvodů a vypínačů, doplnění a úpravy v rozvaděčích. Provedení výmalby, zpracování výchozí revize el. zařízení. </w:t>
      </w:r>
      <w:r>
        <w:rPr>
          <w:rFonts w:ascii="Arial" w:hAnsi="Arial" w:cs="Arial"/>
          <w:sz w:val="20"/>
        </w:rPr>
        <w:t xml:space="preserve">Práce budou provedeny dle </w:t>
      </w:r>
      <w:r w:rsidR="00B7715A">
        <w:rPr>
          <w:rFonts w:ascii="Arial" w:hAnsi="Arial" w:cs="Arial"/>
          <w:sz w:val="20"/>
        </w:rPr>
        <w:t>projektové dokume</w:t>
      </w:r>
      <w:r w:rsidR="006228DA">
        <w:rPr>
          <w:rFonts w:ascii="Arial" w:hAnsi="Arial" w:cs="Arial"/>
          <w:sz w:val="20"/>
        </w:rPr>
        <w:t>ntace</w:t>
      </w:r>
      <w:r>
        <w:rPr>
          <w:rFonts w:ascii="Arial" w:hAnsi="Arial" w:cs="Arial"/>
          <w:sz w:val="20"/>
        </w:rPr>
        <w:t xml:space="preserve"> a výkazu výměr zpracovaných</w:t>
      </w:r>
      <w:r w:rsidR="00BC617E">
        <w:rPr>
          <w:rFonts w:ascii="Arial" w:hAnsi="Arial" w:cs="Arial"/>
          <w:sz w:val="20"/>
        </w:rPr>
        <w:t xml:space="preserve"> Ing. Alešem Drlým,</w:t>
      </w:r>
      <w:r>
        <w:rPr>
          <w:rFonts w:ascii="Arial" w:hAnsi="Arial" w:cs="Arial"/>
          <w:sz w:val="20"/>
        </w:rPr>
        <w:t xml:space="preserve"> </w:t>
      </w:r>
      <w:r w:rsidR="00BC617E" w:rsidRPr="00BC617E">
        <w:rPr>
          <w:rFonts w:ascii="Arial" w:hAnsi="Arial" w:cs="Arial"/>
          <w:sz w:val="20"/>
        </w:rPr>
        <w:t>Lošťákova 879, 506 01, Jičín - Valdické Předměstí</w:t>
      </w:r>
      <w:r w:rsidR="00BC617E">
        <w:rPr>
          <w:rFonts w:ascii="Arial" w:hAnsi="Arial" w:cs="Arial"/>
          <w:sz w:val="20"/>
        </w:rPr>
        <w:t xml:space="preserve">, </w:t>
      </w:r>
      <w:r w:rsidR="00B7715A">
        <w:rPr>
          <w:rFonts w:ascii="Arial" w:hAnsi="Arial" w:cs="Arial"/>
          <w:sz w:val="20"/>
        </w:rPr>
        <w:t>v </w:t>
      </w:r>
      <w:r w:rsidR="00BC617E">
        <w:rPr>
          <w:rFonts w:ascii="Arial" w:hAnsi="Arial" w:cs="Arial"/>
          <w:sz w:val="20"/>
        </w:rPr>
        <w:t>červenci</w:t>
      </w:r>
      <w:r w:rsidR="00B7715A">
        <w:rPr>
          <w:rFonts w:ascii="Arial" w:hAnsi="Arial" w:cs="Arial"/>
          <w:sz w:val="20"/>
        </w:rPr>
        <w:t xml:space="preserve"> 2025</w:t>
      </w:r>
      <w:r w:rsidR="004A7C2C">
        <w:rPr>
          <w:rFonts w:ascii="Arial" w:hAnsi="Arial" w:cs="Arial"/>
          <w:sz w:val="20"/>
        </w:rPr>
        <w:t>.</w:t>
      </w:r>
      <w:r>
        <w:rPr>
          <w:rFonts w:ascii="Arial" w:hAnsi="Arial" w:cs="Arial"/>
          <w:sz w:val="20"/>
        </w:rPr>
        <w:t xml:space="preserve"> 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BC12F1" w:rsidRDefault="000A0AFD">
      <w:pPr>
        <w:spacing w:line="300" w:lineRule="auto"/>
        <w:jc w:val="both"/>
        <w:rPr>
          <w:rFonts w:ascii="Arial" w:hAnsi="Arial" w:cs="Arial"/>
          <w:sz w:val="20"/>
        </w:rPr>
      </w:pPr>
      <w:r>
        <w:rPr>
          <w:rFonts w:ascii="Arial" w:hAnsi="Arial" w:cs="Arial"/>
          <w:sz w:val="20"/>
        </w:rPr>
        <w:t>1.2</w:t>
      </w:r>
    </w:p>
    <w:p w14:paraId="2A457680"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6E1DC9F6" w14:textId="77777777" w:rsidR="006228DA" w:rsidRDefault="006228DA" w:rsidP="006228DA">
      <w:pPr>
        <w:pStyle w:val="Texttabulky"/>
        <w:spacing w:line="300" w:lineRule="auto"/>
        <w:jc w:val="center"/>
        <w:rPr>
          <w:rFonts w:ascii="Arial" w:hAnsi="Arial" w:cs="Arial"/>
          <w:b/>
          <w:sz w:val="20"/>
          <w:lang w:val="cs-CZ"/>
        </w:rPr>
      </w:pPr>
    </w:p>
    <w:p w14:paraId="13E0B57A" w14:textId="444D8CC2" w:rsidR="00BC12F1" w:rsidRDefault="000A0AFD" w:rsidP="006228DA">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BC12F1" w:rsidRDefault="000A0AFD">
      <w:pPr>
        <w:pStyle w:val="Texttabulky"/>
        <w:spacing w:line="300" w:lineRule="auto"/>
        <w:rPr>
          <w:rFonts w:ascii="Arial" w:hAnsi="Arial" w:cs="Arial"/>
          <w:sz w:val="20"/>
        </w:rPr>
      </w:pPr>
      <w:r>
        <w:rPr>
          <w:rFonts w:ascii="Arial" w:hAnsi="Arial" w:cs="Arial"/>
          <w:sz w:val="20"/>
          <w:lang w:val="cs-CZ"/>
        </w:rPr>
        <w:t>2.1</w:t>
      </w:r>
    </w:p>
    <w:p w14:paraId="65ECB0F5" w14:textId="4E545122" w:rsidR="006228DA" w:rsidRPr="004A6BCC" w:rsidRDefault="000A0AFD" w:rsidP="000A0AFD">
      <w:pPr>
        <w:spacing w:line="300" w:lineRule="auto"/>
        <w:jc w:val="both"/>
        <w:rPr>
          <w:rFonts w:ascii="Arial" w:hAnsi="Arial" w:cs="Arial"/>
          <w:sz w:val="20"/>
        </w:rPr>
      </w:pPr>
      <w:bookmarkStart w:id="0" w:name="_Hlk194583306"/>
      <w:r>
        <w:rPr>
          <w:rFonts w:ascii="Arial" w:hAnsi="Arial" w:cs="Arial"/>
          <w:sz w:val="20"/>
        </w:rPr>
        <w:t xml:space="preserve">Zhotovitel se zavazuje provést dílo </w:t>
      </w:r>
      <w:r w:rsidR="006228DA" w:rsidRPr="006228DA">
        <w:rPr>
          <w:rFonts w:ascii="Arial" w:hAnsi="Arial" w:cs="Arial"/>
          <w:b/>
          <w:bCs/>
          <w:sz w:val="20"/>
        </w:rPr>
        <w:t xml:space="preserve">do </w:t>
      </w:r>
      <w:r w:rsidR="00BC617E">
        <w:rPr>
          <w:rFonts w:ascii="Arial" w:hAnsi="Arial" w:cs="Arial"/>
          <w:b/>
          <w:bCs/>
          <w:sz w:val="20"/>
        </w:rPr>
        <w:t>5. 9. 2025</w:t>
      </w:r>
      <w:r w:rsidR="006228DA">
        <w:rPr>
          <w:rFonts w:ascii="Arial" w:hAnsi="Arial" w:cs="Arial"/>
          <w:sz w:val="20"/>
        </w:rPr>
        <w:t xml:space="preserve">. </w:t>
      </w:r>
      <w:r>
        <w:rPr>
          <w:rFonts w:ascii="Arial" w:hAnsi="Arial" w:cs="Arial"/>
          <w:sz w:val="20"/>
        </w:rPr>
        <w:t>Zhotovitel se zavazuje předložit objednateli závazný časový harmonogram prováděných prací do pěti pracovních dní od účinnosti této smlouvy. Časový harmonogram bude odsouhlasen objednatelem</w:t>
      </w:r>
      <w:r w:rsidR="00BF721E">
        <w:rPr>
          <w:rFonts w:ascii="Arial" w:hAnsi="Arial" w:cs="Arial"/>
          <w:sz w:val="20"/>
        </w:rPr>
        <w:t xml:space="preserve"> (nejpozději do tří pracovních dní od jeho doručení objednateli)</w:t>
      </w:r>
      <w:r>
        <w:rPr>
          <w:rFonts w:ascii="Arial" w:hAnsi="Arial" w:cs="Arial"/>
          <w:sz w:val="20"/>
        </w:rPr>
        <w:t xml:space="preserve"> a zahájení prací je možné až po odsouhlasení časového harmonogramu</w:t>
      </w:r>
      <w:r w:rsidR="00835F86">
        <w:rPr>
          <w:rFonts w:ascii="Arial" w:hAnsi="Arial" w:cs="Arial"/>
          <w:sz w:val="20"/>
        </w:rPr>
        <w:t xml:space="preserve"> s tím, že zhotovitel </w:t>
      </w:r>
      <w:r w:rsidR="00835F86">
        <w:rPr>
          <w:rFonts w:ascii="Arial" w:hAnsi="Arial" w:cs="Arial"/>
          <w:sz w:val="20"/>
        </w:rPr>
        <w:lastRenderedPageBreak/>
        <w:t xml:space="preserve">se zavazuje zahájit </w:t>
      </w:r>
      <w:r w:rsidR="000A72DF">
        <w:rPr>
          <w:rFonts w:ascii="Arial" w:hAnsi="Arial" w:cs="Arial"/>
          <w:sz w:val="20"/>
        </w:rPr>
        <w:t>práce (plnění díla) nejpozději do 1</w:t>
      </w:r>
      <w:r w:rsidR="00BC617E">
        <w:rPr>
          <w:rFonts w:ascii="Arial" w:hAnsi="Arial" w:cs="Arial"/>
          <w:sz w:val="20"/>
        </w:rPr>
        <w:t>0</w:t>
      </w:r>
      <w:r w:rsidR="000A72DF">
        <w:rPr>
          <w:rFonts w:ascii="Arial" w:hAnsi="Arial" w:cs="Arial"/>
          <w:sz w:val="20"/>
        </w:rPr>
        <w:t xml:space="preserve"> dnů ode dne účinnosti </w:t>
      </w:r>
      <w:r w:rsidR="00444432">
        <w:rPr>
          <w:rFonts w:ascii="Arial" w:hAnsi="Arial" w:cs="Arial"/>
          <w:sz w:val="20"/>
        </w:rPr>
        <w:t>této smlouvy</w:t>
      </w:r>
      <w:r w:rsidR="00BC617E">
        <w:rPr>
          <w:rFonts w:ascii="Arial" w:hAnsi="Arial" w:cs="Arial"/>
          <w:sz w:val="20"/>
        </w:rPr>
        <w:t xml:space="preserve"> </w:t>
      </w:r>
      <w:r w:rsidR="004A6BCC">
        <w:rPr>
          <w:rFonts w:ascii="Arial" w:hAnsi="Arial" w:cs="Arial"/>
          <w:sz w:val="20"/>
        </w:rPr>
        <w:t>příp. do doby uvedené v odsouhlaseném harmonogramu</w:t>
      </w:r>
      <w:r w:rsidR="004A6BCC" w:rsidRPr="00B02415">
        <w:rPr>
          <w:rFonts w:ascii="Arial" w:hAnsi="Arial" w:cs="Arial"/>
          <w:sz w:val="20"/>
        </w:rPr>
        <w:t>.</w:t>
      </w:r>
    </w:p>
    <w:bookmarkEnd w:id="0"/>
    <w:p w14:paraId="1B3606B4" w14:textId="0033FFE5" w:rsidR="00BC12F1" w:rsidRDefault="000A0AF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BC12F1" w:rsidRDefault="00BC12F1">
      <w:pPr>
        <w:pStyle w:val="Texttabulky"/>
        <w:spacing w:line="300" w:lineRule="auto"/>
        <w:rPr>
          <w:rFonts w:ascii="Arial" w:hAnsi="Arial" w:cs="Arial"/>
          <w:b/>
          <w:sz w:val="20"/>
          <w:lang w:val="cs-CZ"/>
        </w:rPr>
      </w:pPr>
    </w:p>
    <w:p w14:paraId="535BE843"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BC12F1" w:rsidRDefault="000A0AFD">
      <w:pPr>
        <w:pStyle w:val="Texttabulky"/>
        <w:spacing w:line="300" w:lineRule="auto"/>
        <w:rPr>
          <w:rFonts w:ascii="Arial" w:hAnsi="Arial" w:cs="Arial"/>
          <w:sz w:val="20"/>
        </w:rPr>
      </w:pPr>
      <w:r>
        <w:rPr>
          <w:rFonts w:ascii="Arial" w:hAnsi="Arial" w:cs="Arial"/>
          <w:sz w:val="20"/>
          <w:lang w:val="cs-CZ"/>
        </w:rPr>
        <w:t>3.1</w:t>
      </w:r>
    </w:p>
    <w:p w14:paraId="247F5BC1" w14:textId="77777777" w:rsidR="00BC12F1" w:rsidRDefault="000A0AF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BC12F1" w:rsidRDefault="000A0AFD">
      <w:pPr>
        <w:widowControl w:val="0"/>
        <w:spacing w:line="300" w:lineRule="auto"/>
        <w:ind w:left="567"/>
        <w:jc w:val="both"/>
        <w:rPr>
          <w:rFonts w:ascii="Arial" w:hAnsi="Arial" w:cs="Arial"/>
          <w:color w:val="FF0000"/>
          <w:sz w:val="20"/>
        </w:rPr>
      </w:pPr>
      <w:bookmarkStart w:id="1"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209ACAA6" w:rsidR="00BC12F1" w:rsidRDefault="000A0AFD">
      <w:pPr>
        <w:widowControl w:val="0"/>
        <w:spacing w:line="300" w:lineRule="auto"/>
        <w:ind w:left="567"/>
        <w:jc w:val="both"/>
        <w:rPr>
          <w:rFonts w:ascii="Arial" w:hAnsi="Arial" w:cs="Arial"/>
          <w:sz w:val="20"/>
        </w:rPr>
      </w:pPr>
      <w:r>
        <w:rPr>
          <w:rFonts w:ascii="Arial" w:hAnsi="Arial" w:cs="Arial"/>
          <w:color w:val="FF0000"/>
          <w:sz w:val="20"/>
        </w:rPr>
        <w:t xml:space="preserve">DPH </w:t>
      </w:r>
      <w:r w:rsidR="004A6BCC">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BC12F1" w:rsidRDefault="000A0AF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1"/>
    </w:p>
    <w:p w14:paraId="698B63E2"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BC12F1" w:rsidRDefault="000A0AF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BC12F1" w:rsidRDefault="00BC12F1">
      <w:pPr>
        <w:pStyle w:val="Texttabulky"/>
        <w:spacing w:line="300" w:lineRule="auto"/>
        <w:rPr>
          <w:rFonts w:ascii="Arial" w:hAnsi="Arial" w:cs="Arial"/>
          <w:b/>
          <w:sz w:val="20"/>
          <w:lang w:val="cs-CZ"/>
        </w:rPr>
      </w:pPr>
    </w:p>
    <w:p w14:paraId="75FC1E51"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4.3.</w:t>
      </w:r>
    </w:p>
    <w:p w14:paraId="124B5ABB" w14:textId="6EA417D6" w:rsidR="00BC12F1" w:rsidRPr="006228DA" w:rsidRDefault="000A0AFD">
      <w:pPr>
        <w:pStyle w:val="Texttabulky"/>
        <w:spacing w:line="300" w:lineRule="auto"/>
        <w:jc w:val="both"/>
        <w:rPr>
          <w:rFonts w:ascii="Arial" w:hAnsi="Arial" w:cs="Arial"/>
          <w:sz w:val="20"/>
          <w:lang w:val="cs-CZ"/>
        </w:rPr>
      </w:pPr>
      <w:r>
        <w:rPr>
          <w:rFonts w:ascii="Arial" w:hAnsi="Arial" w:cs="Arial"/>
          <w:sz w:val="20"/>
          <w:lang w:val="cs-CZ"/>
        </w:rPr>
        <w:t>Sjednaná cena může být změněna za předpokladu, že před termínem dokončení díla dojde ke změně sazby DPH</w:t>
      </w:r>
      <w:r w:rsidR="006228DA">
        <w:rPr>
          <w:rFonts w:ascii="Arial" w:hAnsi="Arial" w:cs="Arial"/>
          <w:sz w:val="20"/>
          <w:lang w:val="cs-CZ"/>
        </w:rPr>
        <w:t xml:space="preserve"> </w:t>
      </w:r>
      <w:r w:rsidR="006228DA" w:rsidRPr="006228DA">
        <w:rPr>
          <w:rFonts w:ascii="Arial" w:hAnsi="Arial" w:cs="Arial"/>
          <w:sz w:val="20"/>
          <w:lang w:val="cs-CZ"/>
        </w:rPr>
        <w:t xml:space="preserve"> nebo v případě chybně stanovené sazby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p w14:paraId="6FE483D5" w14:textId="77777777" w:rsidR="00BC12F1" w:rsidRPr="006228DA" w:rsidRDefault="00BC12F1">
      <w:pPr>
        <w:pStyle w:val="Texttabulky"/>
        <w:spacing w:line="300" w:lineRule="auto"/>
        <w:rPr>
          <w:rFonts w:ascii="Arial" w:hAnsi="Arial" w:cs="Arial"/>
          <w:sz w:val="20"/>
          <w:lang w:val="cs-CZ"/>
        </w:rPr>
      </w:pPr>
    </w:p>
    <w:p w14:paraId="2CA282A8"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A0AF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BC12F1" w:rsidRDefault="000A0AF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BC12F1" w:rsidRDefault="000A0AFD">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běží nová </w:t>
      </w:r>
      <w:r>
        <w:rPr>
          <w:rFonts w:ascii="Arial" w:hAnsi="Arial" w:cs="Arial"/>
          <w:bCs/>
          <w:sz w:val="20"/>
        </w:rPr>
        <w:lastRenderedPageBreak/>
        <w:t xml:space="preserve">minimálně 21denní lhůta splatnosti. </w:t>
      </w:r>
      <w:r>
        <w:rPr>
          <w:rStyle w:val="eop"/>
          <w:rFonts w:ascii="Arial" w:hAnsi="Arial" w:cs="Arial"/>
          <w:sz w:val="20"/>
          <w:bdr w:val="none" w:sz="0" w:space="0" w:color="000000"/>
        </w:rPr>
        <w:t xml:space="preserve">Na práce dle klasifikace produkce CZ-CPA 41 – 43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BC12F1" w:rsidRDefault="00BC12F1">
      <w:pPr>
        <w:spacing w:line="300" w:lineRule="auto"/>
        <w:jc w:val="both"/>
      </w:pPr>
    </w:p>
    <w:bookmarkEnd w:id="2"/>
    <w:p w14:paraId="29623A4B"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BC12F1" w:rsidRPr="00E61E07" w:rsidRDefault="000A0AF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BC12F1" w:rsidRPr="00E61E07" w:rsidRDefault="000A0AF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BC12F1" w:rsidRPr="00E61E07" w:rsidRDefault="000A0AF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BC12F1" w:rsidRDefault="000A0AF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7.2</w:t>
      </w:r>
    </w:p>
    <w:p w14:paraId="157DDF49" w14:textId="71AC5CA8" w:rsidR="004327AF" w:rsidRDefault="000A0AF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BC12F1" w:rsidRDefault="000A0AFD">
      <w:pPr>
        <w:pStyle w:val="Texttabulky"/>
        <w:spacing w:line="300" w:lineRule="auto"/>
        <w:jc w:val="both"/>
        <w:rPr>
          <w:rFonts w:ascii="Arial" w:hAnsi="Arial" w:cs="Arial"/>
          <w:sz w:val="20"/>
          <w:lang w:val="cs-CZ"/>
        </w:rPr>
      </w:pPr>
      <w:r>
        <w:rPr>
          <w:rFonts w:ascii="Arial" w:hAnsi="Arial" w:cs="Arial"/>
          <w:sz w:val="20"/>
          <w:lang w:val="cs-CZ"/>
        </w:rPr>
        <w:t>7.3</w:t>
      </w:r>
    </w:p>
    <w:p w14:paraId="3AA4657D" w14:textId="065A7D09" w:rsidR="000A0AFD" w:rsidRPr="00C7571B" w:rsidRDefault="000A0AFD" w:rsidP="00C7571B">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r w:rsidR="00C7571B">
        <w:rPr>
          <w:rFonts w:ascii="Arial" w:hAnsi="Arial" w:cs="Arial"/>
          <w:sz w:val="20"/>
          <w:lang w:val="cs-CZ"/>
        </w:rPr>
        <w:t>.</w:t>
      </w:r>
    </w:p>
    <w:p w14:paraId="42108389" w14:textId="77777777" w:rsidR="000A0AFD" w:rsidRDefault="000A0AFD" w:rsidP="00B5462D">
      <w:pPr>
        <w:pStyle w:val="Texttabulky"/>
        <w:spacing w:line="300" w:lineRule="auto"/>
        <w:rPr>
          <w:rFonts w:ascii="Arial" w:hAnsi="Arial" w:cs="Arial"/>
          <w:b/>
          <w:sz w:val="20"/>
          <w:lang w:val="cs-CZ"/>
        </w:rPr>
      </w:pPr>
    </w:p>
    <w:p w14:paraId="36B75196" w14:textId="77777777" w:rsidR="000A0AFD" w:rsidRDefault="000A0AFD">
      <w:pPr>
        <w:pStyle w:val="Texttabulky"/>
        <w:spacing w:line="300" w:lineRule="auto"/>
        <w:jc w:val="center"/>
        <w:rPr>
          <w:rFonts w:ascii="Arial" w:hAnsi="Arial" w:cs="Arial"/>
          <w:b/>
          <w:sz w:val="20"/>
          <w:lang w:val="cs-CZ"/>
        </w:rPr>
      </w:pPr>
    </w:p>
    <w:p w14:paraId="27B1B935" w14:textId="77777777" w:rsidR="004A6BCC" w:rsidRDefault="004A6BCC">
      <w:pPr>
        <w:pStyle w:val="Texttabulky"/>
        <w:spacing w:line="300" w:lineRule="auto"/>
        <w:jc w:val="center"/>
        <w:rPr>
          <w:rFonts w:ascii="Arial" w:hAnsi="Arial" w:cs="Arial"/>
          <w:b/>
          <w:sz w:val="20"/>
          <w:lang w:val="cs-CZ"/>
        </w:rPr>
      </w:pPr>
    </w:p>
    <w:p w14:paraId="14839869" w14:textId="77777777" w:rsidR="004A6BCC" w:rsidRDefault="004A6BCC">
      <w:pPr>
        <w:pStyle w:val="Texttabulky"/>
        <w:spacing w:line="300" w:lineRule="auto"/>
        <w:jc w:val="center"/>
        <w:rPr>
          <w:rFonts w:ascii="Arial" w:hAnsi="Arial" w:cs="Arial"/>
          <w:b/>
          <w:sz w:val="20"/>
          <w:lang w:val="cs-CZ"/>
        </w:rPr>
      </w:pPr>
    </w:p>
    <w:p w14:paraId="5840C7A3" w14:textId="77777777" w:rsidR="004A6BCC" w:rsidRDefault="004A6BCC">
      <w:pPr>
        <w:pStyle w:val="Texttabulky"/>
        <w:spacing w:line="300" w:lineRule="auto"/>
        <w:jc w:val="center"/>
        <w:rPr>
          <w:rFonts w:ascii="Arial" w:hAnsi="Arial" w:cs="Arial"/>
          <w:b/>
          <w:sz w:val="20"/>
          <w:lang w:val="cs-CZ"/>
        </w:rPr>
      </w:pPr>
    </w:p>
    <w:p w14:paraId="1AD9077F" w14:textId="77777777" w:rsidR="004A6BCC" w:rsidRDefault="004A6BCC">
      <w:pPr>
        <w:pStyle w:val="Texttabulky"/>
        <w:spacing w:line="300" w:lineRule="auto"/>
        <w:jc w:val="center"/>
        <w:rPr>
          <w:rFonts w:ascii="Arial" w:hAnsi="Arial" w:cs="Arial"/>
          <w:b/>
          <w:sz w:val="20"/>
          <w:lang w:val="cs-CZ"/>
        </w:rPr>
      </w:pPr>
    </w:p>
    <w:p w14:paraId="353DACD8" w14:textId="77777777" w:rsidR="004A6BCC" w:rsidRDefault="004A6BCC">
      <w:pPr>
        <w:pStyle w:val="Texttabulky"/>
        <w:spacing w:line="300" w:lineRule="auto"/>
        <w:jc w:val="center"/>
        <w:rPr>
          <w:rFonts w:ascii="Arial" w:hAnsi="Arial" w:cs="Arial"/>
          <w:b/>
          <w:sz w:val="20"/>
          <w:lang w:val="cs-CZ"/>
        </w:rPr>
      </w:pPr>
    </w:p>
    <w:p w14:paraId="5763ED38" w14:textId="77777777" w:rsidR="004A6BCC" w:rsidRDefault="004A6BCC">
      <w:pPr>
        <w:pStyle w:val="Texttabulky"/>
        <w:spacing w:line="300" w:lineRule="auto"/>
        <w:jc w:val="center"/>
        <w:rPr>
          <w:rFonts w:ascii="Arial" w:hAnsi="Arial" w:cs="Arial"/>
          <w:b/>
          <w:sz w:val="20"/>
          <w:lang w:val="cs-CZ"/>
        </w:rPr>
      </w:pPr>
    </w:p>
    <w:p w14:paraId="4638EEB1" w14:textId="0E92F46A" w:rsidR="00BC12F1" w:rsidRDefault="000A0AFD" w:rsidP="00C7571B">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326C8290"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8.1</w:t>
      </w:r>
    </w:p>
    <w:p w14:paraId="10F40DFF" w14:textId="2F9061AD" w:rsidR="00C7571B" w:rsidRDefault="005C55F2" w:rsidP="004A6BCC">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strany se dohodly, že při nedodržení sjednaných termínů dokončení a předání provedeného díla, resp. jeho části, objednateli zhotovitel zaplatí objednateli smluvní pokutu ve výši </w:t>
      </w:r>
      <w:r w:rsidR="004A6BCC">
        <w:rPr>
          <w:rFonts w:ascii="Arial" w:hAnsi="Arial" w:cs="Arial"/>
          <w:snapToGrid w:val="0"/>
          <w:color w:val="auto"/>
          <w:sz w:val="20"/>
          <w:lang w:val="cs-CZ"/>
        </w:rPr>
        <w:t>2</w:t>
      </w:r>
      <w:r w:rsidRPr="004E7385">
        <w:rPr>
          <w:rFonts w:ascii="Arial" w:hAnsi="Arial" w:cs="Arial"/>
          <w:snapToGrid w:val="0"/>
          <w:color w:val="auto"/>
          <w:sz w:val="20"/>
          <w:lang w:val="cs-CZ"/>
        </w:rPr>
        <w:t>.000,- Kč za každý den prodlení.</w:t>
      </w:r>
    </w:p>
    <w:p w14:paraId="401DFF7E" w14:textId="587B658F" w:rsidR="005C55F2" w:rsidRPr="004E7385" w:rsidRDefault="005C55F2" w:rsidP="005C55F2">
      <w:pPr>
        <w:pStyle w:val="Texttabulky"/>
        <w:spacing w:line="300" w:lineRule="auto"/>
        <w:outlineLvl w:val="0"/>
        <w:rPr>
          <w:rFonts w:ascii="Arial" w:hAnsi="Arial" w:cs="Arial"/>
          <w:snapToGrid w:val="0"/>
          <w:color w:val="auto"/>
          <w:sz w:val="20"/>
          <w:lang w:val="cs-CZ"/>
        </w:rPr>
      </w:pPr>
      <w:r w:rsidRPr="004E7385">
        <w:rPr>
          <w:rFonts w:ascii="Arial" w:hAnsi="Arial" w:cs="Arial"/>
          <w:snapToGrid w:val="0"/>
          <w:color w:val="auto"/>
          <w:sz w:val="20"/>
          <w:lang w:val="cs-CZ"/>
        </w:rPr>
        <w:t>8.2</w:t>
      </w:r>
    </w:p>
    <w:p w14:paraId="59DF5B17" w14:textId="77777777" w:rsidR="005C55F2" w:rsidRDefault="005C55F2" w:rsidP="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Při prodlení s placením faktury se objednatel zavazuje zaplatit zhotoviteli úrok z prodlení z nezaplacené částky ve výši stanovené platnými právními předpisy. </w:t>
      </w:r>
    </w:p>
    <w:p w14:paraId="68B664C8" w14:textId="77777777" w:rsidR="005C55F2" w:rsidRPr="004E7385" w:rsidRDefault="005C55F2" w:rsidP="005C55F2">
      <w:pPr>
        <w:pStyle w:val="Texttabulky"/>
        <w:spacing w:line="300" w:lineRule="auto"/>
        <w:rPr>
          <w:rFonts w:ascii="Arial" w:hAnsi="Arial" w:cs="Arial"/>
          <w:snapToGrid w:val="0"/>
          <w:color w:val="auto"/>
          <w:sz w:val="20"/>
          <w:lang w:val="cs-CZ"/>
        </w:rPr>
      </w:pPr>
      <w:r w:rsidRPr="004E7385">
        <w:rPr>
          <w:rFonts w:ascii="Arial" w:hAnsi="Arial" w:cs="Arial"/>
          <w:snapToGrid w:val="0"/>
          <w:color w:val="auto"/>
          <w:sz w:val="20"/>
          <w:lang w:val="cs-CZ"/>
        </w:rPr>
        <w:t>8.3</w:t>
      </w:r>
    </w:p>
    <w:p w14:paraId="34D38A47" w14:textId="244A9470" w:rsidR="005C55F2" w:rsidRPr="005C55F2" w:rsidRDefault="005C55F2">
      <w:pPr>
        <w:pStyle w:val="Texttabulky"/>
        <w:spacing w:line="300" w:lineRule="auto"/>
        <w:jc w:val="both"/>
        <w:rPr>
          <w:rFonts w:ascii="Arial" w:hAnsi="Arial" w:cs="Arial"/>
          <w:snapToGrid w:val="0"/>
          <w:color w:val="auto"/>
          <w:sz w:val="20"/>
          <w:lang w:val="cs-CZ"/>
        </w:rPr>
      </w:pPr>
      <w:r w:rsidRPr="004E7385">
        <w:rPr>
          <w:rFonts w:ascii="Arial" w:hAnsi="Arial" w:cs="Arial"/>
          <w:snapToGrid w:val="0"/>
          <w:color w:val="auto"/>
          <w:sz w:val="20"/>
          <w:lang w:val="cs-CZ"/>
        </w:rPr>
        <w:t xml:space="preserve">Smluvní pokuta za nesplnění objednatelem stanovených termínů odstranění vad a nedodělků díla činí </w:t>
      </w:r>
      <w:r w:rsidR="004A6BCC">
        <w:rPr>
          <w:rFonts w:ascii="Arial" w:hAnsi="Arial" w:cs="Arial"/>
          <w:snapToGrid w:val="0"/>
          <w:color w:val="auto"/>
          <w:sz w:val="20"/>
          <w:lang w:val="cs-CZ"/>
        </w:rPr>
        <w:t>2</w:t>
      </w:r>
      <w:r w:rsidRPr="004E7385">
        <w:rPr>
          <w:rFonts w:ascii="Arial" w:hAnsi="Arial" w:cs="Arial"/>
          <w:snapToGrid w:val="0"/>
          <w:color w:val="auto"/>
          <w:sz w:val="20"/>
          <w:lang w:val="cs-CZ"/>
        </w:rPr>
        <w:t>.000,- Kč, a to za každý takovýto případ a za každý započatý den prodlení.</w:t>
      </w:r>
    </w:p>
    <w:p w14:paraId="1311DE76" w14:textId="7ADE14DE" w:rsidR="00BC12F1" w:rsidRDefault="000A0AFD">
      <w:pPr>
        <w:pStyle w:val="Texttabulky"/>
        <w:spacing w:line="300" w:lineRule="auto"/>
        <w:jc w:val="both"/>
        <w:rPr>
          <w:rFonts w:ascii="Arial" w:hAnsi="Arial" w:cs="Arial"/>
          <w:sz w:val="20"/>
          <w:lang w:val="cs-CZ"/>
        </w:rPr>
      </w:pPr>
      <w:bookmarkStart w:id="3" w:name="_Hlk194583362"/>
      <w:r>
        <w:rPr>
          <w:rFonts w:ascii="Arial" w:hAnsi="Arial" w:cs="Arial"/>
          <w:sz w:val="20"/>
          <w:lang w:val="cs-CZ"/>
        </w:rPr>
        <w:t>8.4</w:t>
      </w:r>
    </w:p>
    <w:p w14:paraId="2F901B3A" w14:textId="4724A86D"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V případě, že zhotovitel nezahájí plnění díla do </w:t>
      </w:r>
      <w:r w:rsidR="00B5462D">
        <w:rPr>
          <w:rFonts w:ascii="Arial" w:hAnsi="Arial" w:cs="Arial"/>
          <w:sz w:val="20"/>
          <w:lang w:val="cs-CZ"/>
        </w:rPr>
        <w:t>1</w:t>
      </w:r>
      <w:r w:rsidR="0005735B">
        <w:rPr>
          <w:rFonts w:ascii="Arial" w:hAnsi="Arial" w:cs="Arial"/>
          <w:sz w:val="20"/>
          <w:lang w:val="cs-CZ"/>
        </w:rPr>
        <w:t>0</w:t>
      </w:r>
      <w:r w:rsidR="00B5462D">
        <w:rPr>
          <w:rFonts w:ascii="Arial" w:hAnsi="Arial" w:cs="Arial"/>
          <w:sz w:val="20"/>
          <w:lang w:val="cs-CZ"/>
        </w:rPr>
        <w:t xml:space="preserve"> dní od účinnosti této smlouvy</w:t>
      </w:r>
      <w:r w:rsidR="00BF721E">
        <w:rPr>
          <w:rFonts w:ascii="Arial" w:hAnsi="Arial" w:cs="Arial"/>
          <w:sz w:val="20"/>
          <w:lang w:val="cs-CZ"/>
        </w:rPr>
        <w:t xml:space="preserve"> nebo do doby zahájení uvedené v odsouhlaseném harmonogramu</w:t>
      </w:r>
      <w:r>
        <w:rPr>
          <w:rFonts w:ascii="Arial" w:hAnsi="Arial" w:cs="Arial"/>
          <w:sz w:val="20"/>
          <w:lang w:val="cs-CZ"/>
        </w:rPr>
        <w:t xml:space="preserve">, zaplatí zhotovitel objednateli smluvní pokutu ve výši </w:t>
      </w:r>
      <w:r w:rsidR="00B7715A">
        <w:rPr>
          <w:rFonts w:ascii="Arial" w:hAnsi="Arial" w:cs="Arial"/>
          <w:sz w:val="20"/>
          <w:lang w:val="cs-CZ"/>
        </w:rPr>
        <w:t>2</w:t>
      </w:r>
      <w:r w:rsidR="00E61E07">
        <w:rPr>
          <w:rFonts w:ascii="Arial" w:hAnsi="Arial" w:cs="Arial"/>
          <w:sz w:val="20"/>
          <w:lang w:val="cs-CZ"/>
        </w:rPr>
        <w:t>0</w:t>
      </w:r>
      <w:r>
        <w:rPr>
          <w:rFonts w:ascii="Arial" w:hAnsi="Arial" w:cs="Arial"/>
          <w:sz w:val="20"/>
          <w:lang w:val="cs-CZ"/>
        </w:rPr>
        <w:t>.000,- Kč .</w:t>
      </w:r>
      <w:r w:rsidR="00E61E07">
        <w:rPr>
          <w:rFonts w:ascii="Arial" w:hAnsi="Arial" w:cs="Arial"/>
          <w:sz w:val="20"/>
          <w:lang w:val="cs-CZ"/>
        </w:rPr>
        <w:t xml:space="preserve"> </w:t>
      </w:r>
    </w:p>
    <w:p w14:paraId="1DED91A1" w14:textId="77777777" w:rsidR="00C7571B" w:rsidRPr="00643A01" w:rsidRDefault="00C7571B" w:rsidP="00C7571B">
      <w:pPr>
        <w:pStyle w:val="Texttabulky"/>
        <w:spacing w:line="300" w:lineRule="auto"/>
        <w:rPr>
          <w:rFonts w:ascii="Arial" w:hAnsi="Arial" w:cs="Arial"/>
          <w:color w:val="000000" w:themeColor="text1"/>
          <w:sz w:val="20"/>
          <w:lang w:val="cs-CZ"/>
        </w:rPr>
      </w:pPr>
      <w:r w:rsidRPr="00643A01">
        <w:rPr>
          <w:rFonts w:ascii="Arial" w:hAnsi="Arial" w:cs="Arial"/>
          <w:color w:val="000000" w:themeColor="text1"/>
          <w:sz w:val="20"/>
          <w:lang w:val="cs-CZ"/>
        </w:rPr>
        <w:t>8.5</w:t>
      </w:r>
    </w:p>
    <w:p w14:paraId="5F6D87B4" w14:textId="3A3C975C" w:rsidR="00C7571B" w:rsidRPr="00C7571B" w:rsidRDefault="00C7571B">
      <w:pPr>
        <w:pStyle w:val="Texttabulky"/>
        <w:spacing w:line="300" w:lineRule="auto"/>
        <w:jc w:val="both"/>
        <w:rPr>
          <w:rFonts w:ascii="Arial" w:hAnsi="Arial" w:cs="Arial"/>
          <w:color w:val="000000" w:themeColor="text1"/>
          <w:sz w:val="20"/>
          <w:lang w:val="cs-CZ"/>
        </w:rPr>
      </w:pPr>
      <w:r w:rsidRPr="00643A01">
        <w:rPr>
          <w:rFonts w:ascii="Arial" w:hAnsi="Arial" w:cs="Arial"/>
          <w:color w:val="000000" w:themeColor="text1"/>
          <w:sz w:val="20"/>
          <w:lang w:val="cs-CZ"/>
        </w:rPr>
        <w:t xml:space="preserve">V případě porušení dalších termínů uvedených v závazném odsouhlaseném časovém harmonogramu zaplatí zhotovitel objednateli smluvní pokutu ve výši 5.000,- Kč za každý den prodlení. </w:t>
      </w:r>
    </w:p>
    <w:bookmarkEnd w:id="3"/>
    <w:p w14:paraId="4671490D" w14:textId="1418F9DC"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6</w:t>
      </w:r>
    </w:p>
    <w:p w14:paraId="030C4E6B"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43F27348" w:rsidR="00BC12F1" w:rsidRDefault="000A0AFD">
      <w:pPr>
        <w:pStyle w:val="Texttabulky"/>
        <w:spacing w:line="300" w:lineRule="auto"/>
        <w:rPr>
          <w:rFonts w:ascii="Arial" w:hAnsi="Arial" w:cs="Arial"/>
          <w:sz w:val="20"/>
          <w:lang w:val="cs-CZ"/>
        </w:rPr>
      </w:pPr>
      <w:r>
        <w:rPr>
          <w:rFonts w:ascii="Arial" w:hAnsi="Arial" w:cs="Arial"/>
          <w:sz w:val="20"/>
          <w:lang w:val="cs-CZ"/>
        </w:rPr>
        <w:t>8.</w:t>
      </w:r>
      <w:r w:rsidR="00C7571B">
        <w:rPr>
          <w:rFonts w:ascii="Arial" w:hAnsi="Arial" w:cs="Arial"/>
          <w:sz w:val="20"/>
          <w:lang w:val="cs-CZ"/>
        </w:rPr>
        <w:t>7</w:t>
      </w:r>
    </w:p>
    <w:p w14:paraId="659A8787" w14:textId="77777777" w:rsidR="00BC12F1" w:rsidRPr="00B7715A" w:rsidRDefault="000A0AFD">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Objednatel je oprávněn od této smlouvy odstoupit v případě, že:</w:t>
      </w:r>
    </w:p>
    <w:p w14:paraId="744E41E3"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zhotovitel s předáním díla v prodlení delším než tři týdny,</w:t>
      </w:r>
    </w:p>
    <w:p w14:paraId="79429C0B"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je vůči zhotoviteli zahájeno insolvenční řízení,</w:t>
      </w:r>
    </w:p>
    <w:p w14:paraId="0B69587F" w14:textId="77777777" w:rsidR="00BC12F1" w:rsidRPr="00B7715A" w:rsidRDefault="000A0AFD">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zhotovitel opakovaně porušuje své povinnosti a neprovádí dílo řádným způsobem a nezajistí nápravu v přiměřené době stanovené objednatelem.</w:t>
      </w:r>
    </w:p>
    <w:p w14:paraId="764123F7" w14:textId="0F4AA0CD" w:rsidR="00B7715A" w:rsidRPr="00B7715A" w:rsidRDefault="000A0AFD" w:rsidP="00B7715A">
      <w:pPr>
        <w:pStyle w:val="Texttabulky"/>
        <w:numPr>
          <w:ilvl w:val="0"/>
          <w:numId w:val="2"/>
        </w:numPr>
        <w:tabs>
          <w:tab w:val="left" w:pos="3402"/>
        </w:tabs>
        <w:spacing w:line="300" w:lineRule="auto"/>
        <w:jc w:val="both"/>
        <w:rPr>
          <w:rFonts w:ascii="Arial" w:hAnsi="Arial" w:cs="Arial"/>
          <w:sz w:val="20"/>
          <w:lang w:val="cs-CZ"/>
        </w:rPr>
      </w:pPr>
      <w:r w:rsidRPr="00B7715A">
        <w:rPr>
          <w:rFonts w:ascii="Arial" w:hAnsi="Arial" w:cs="Arial"/>
          <w:sz w:val="20"/>
          <w:lang w:val="cs-CZ"/>
        </w:rPr>
        <w:t xml:space="preserve">zhotovitel nezahájí plnění díla </w:t>
      </w:r>
      <w:r w:rsidR="00B5462D">
        <w:rPr>
          <w:rFonts w:ascii="Arial" w:hAnsi="Arial" w:cs="Arial"/>
          <w:sz w:val="20"/>
          <w:lang w:val="cs-CZ"/>
        </w:rPr>
        <w:t>do 1</w:t>
      </w:r>
      <w:r w:rsidR="0005735B">
        <w:rPr>
          <w:rFonts w:ascii="Arial" w:hAnsi="Arial" w:cs="Arial"/>
          <w:sz w:val="20"/>
          <w:lang w:val="cs-CZ"/>
        </w:rPr>
        <w:t>0</w:t>
      </w:r>
      <w:r w:rsidR="00B5462D">
        <w:rPr>
          <w:rFonts w:ascii="Arial" w:hAnsi="Arial" w:cs="Arial"/>
          <w:sz w:val="20"/>
          <w:lang w:val="cs-CZ"/>
        </w:rPr>
        <w:t xml:space="preserve"> dní od účinnosti této smlouvy</w:t>
      </w:r>
      <w:r w:rsidR="00B262AC">
        <w:rPr>
          <w:rFonts w:ascii="Arial" w:hAnsi="Arial" w:cs="Arial"/>
          <w:sz w:val="20"/>
          <w:lang w:val="cs-CZ"/>
        </w:rPr>
        <w:t xml:space="preserve"> nebo do doby zahájení uvedené v odsouhlaseném harmonogramu</w:t>
      </w:r>
      <w:r w:rsidR="00B5462D">
        <w:rPr>
          <w:rFonts w:ascii="Arial" w:hAnsi="Arial" w:cs="Arial"/>
          <w:sz w:val="20"/>
          <w:lang w:val="cs-CZ"/>
        </w:rPr>
        <w:t>.</w:t>
      </w:r>
    </w:p>
    <w:p w14:paraId="0F605C9B" w14:textId="6A1D0476" w:rsidR="00BC12F1" w:rsidRPr="00B7715A" w:rsidRDefault="000A0AFD" w:rsidP="005C55F2">
      <w:pPr>
        <w:pStyle w:val="Texttabulky"/>
        <w:tabs>
          <w:tab w:val="left" w:pos="3402"/>
        </w:tabs>
        <w:spacing w:line="300" w:lineRule="auto"/>
        <w:jc w:val="both"/>
        <w:rPr>
          <w:rFonts w:ascii="Arial" w:hAnsi="Arial" w:cs="Arial"/>
          <w:sz w:val="20"/>
          <w:lang w:val="cs-CZ"/>
        </w:rPr>
      </w:pPr>
      <w:r w:rsidRPr="00B7715A">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7F5B6432"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9.4</w:t>
      </w:r>
    </w:p>
    <w:p w14:paraId="701FD8BC" w14:textId="77777777" w:rsidR="00BC12F1" w:rsidRDefault="000A0AFD">
      <w:pPr>
        <w:pStyle w:val="Texttabulky"/>
        <w:spacing w:line="300" w:lineRule="auto"/>
        <w:jc w:val="both"/>
        <w:rPr>
          <w:rFonts w:ascii="Arial" w:hAnsi="Arial" w:cs="Arial"/>
          <w:b/>
          <w:sz w:val="20"/>
          <w:lang w:val="cs-CZ"/>
        </w:rPr>
      </w:pPr>
      <w:r>
        <w:rPr>
          <w:rFonts w:ascii="Arial" w:hAnsi="Arial" w:cs="Arial"/>
          <w:sz w:val="20"/>
          <w:lang w:val="cs-CZ"/>
        </w:rPr>
        <w:t xml:space="preserve">Při pracích vedle nebo na veřejných cestách se zhotovitel zavazuje provést všechna potřebná opatření, jakými jsou označení, ohrazení, osvětlení apod. Mimo to se zhotovitel zavazuje udržovat v čistotě </w:t>
      </w:r>
      <w:r>
        <w:rPr>
          <w:rFonts w:ascii="Arial" w:hAnsi="Arial" w:cs="Arial"/>
          <w:sz w:val="20"/>
          <w:lang w:val="cs-CZ"/>
        </w:rPr>
        <w:lastRenderedPageBreak/>
        <w:t>veškeré silnice a cesty. Při použití cizích pozemků je zhotovitel povinen provést nutná jednání a nést případně vzniklé náklady.</w:t>
      </w:r>
    </w:p>
    <w:p w14:paraId="338F4C67" w14:textId="77777777" w:rsidR="000A0AFD" w:rsidRDefault="000A0AFD" w:rsidP="00C7571B">
      <w:pPr>
        <w:pStyle w:val="Texttabulky"/>
        <w:spacing w:line="300" w:lineRule="auto"/>
        <w:rPr>
          <w:rFonts w:ascii="Arial" w:hAnsi="Arial" w:cs="Arial"/>
          <w:b/>
          <w:sz w:val="20"/>
          <w:lang w:val="cs-CZ"/>
        </w:rPr>
      </w:pPr>
    </w:p>
    <w:p w14:paraId="48DAF1CE" w14:textId="77777777" w:rsidR="004A6BCC" w:rsidRDefault="004A6BCC">
      <w:pPr>
        <w:pStyle w:val="Texttabulky"/>
        <w:spacing w:line="300" w:lineRule="auto"/>
        <w:jc w:val="center"/>
        <w:rPr>
          <w:rFonts w:ascii="Arial" w:hAnsi="Arial" w:cs="Arial"/>
          <w:b/>
          <w:sz w:val="20"/>
          <w:lang w:val="cs-CZ"/>
        </w:rPr>
      </w:pPr>
    </w:p>
    <w:p w14:paraId="1CA5E11C" w14:textId="77777777" w:rsidR="004A6BCC" w:rsidRDefault="004A6BCC">
      <w:pPr>
        <w:pStyle w:val="Texttabulky"/>
        <w:spacing w:line="300" w:lineRule="auto"/>
        <w:jc w:val="center"/>
        <w:rPr>
          <w:rFonts w:ascii="Arial" w:hAnsi="Arial" w:cs="Arial"/>
          <w:b/>
          <w:sz w:val="20"/>
          <w:lang w:val="cs-CZ"/>
        </w:rPr>
      </w:pPr>
    </w:p>
    <w:p w14:paraId="10CA86D5" w14:textId="127B3B7D" w:rsidR="00BC12F1" w:rsidRDefault="000A0AF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BC12F1" w:rsidRDefault="000A0AF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10.1</w:t>
      </w:r>
    </w:p>
    <w:p w14:paraId="3C9D1489" w14:textId="22B9B994" w:rsidR="00C7571B" w:rsidRDefault="000A0AFD" w:rsidP="004A6BCC">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DC9AA74" w:rsidR="00BC12F1" w:rsidRDefault="000A0AFD">
      <w:pPr>
        <w:pStyle w:val="Texttabulky"/>
        <w:spacing w:line="300" w:lineRule="auto"/>
        <w:rPr>
          <w:rFonts w:ascii="Arial" w:hAnsi="Arial" w:cs="Arial"/>
          <w:sz w:val="20"/>
          <w:lang w:val="cs-CZ"/>
        </w:rPr>
      </w:pPr>
      <w:r>
        <w:rPr>
          <w:rFonts w:ascii="Arial" w:hAnsi="Arial" w:cs="Arial"/>
          <w:sz w:val="20"/>
          <w:lang w:val="cs-CZ"/>
        </w:rPr>
        <w:t>10.2</w:t>
      </w:r>
    </w:p>
    <w:p w14:paraId="41B451D7" w14:textId="1B72CA10" w:rsidR="00B5462D" w:rsidRDefault="000A0AF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466C3EDC"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BC12F1" w:rsidRDefault="000A0AF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BC12F1" w:rsidRDefault="000A0AFD">
      <w:pPr>
        <w:pStyle w:val="Texttabulky"/>
        <w:spacing w:line="300" w:lineRule="auto"/>
        <w:rPr>
          <w:rFonts w:ascii="Arial" w:hAnsi="Arial" w:cs="Arial"/>
          <w:sz w:val="20"/>
          <w:lang w:val="cs-CZ"/>
        </w:rPr>
      </w:pPr>
      <w:r>
        <w:rPr>
          <w:rFonts w:ascii="Arial" w:hAnsi="Arial" w:cs="Arial"/>
          <w:sz w:val="20"/>
          <w:lang w:val="cs-CZ"/>
        </w:rPr>
        <w:t>10.4</w:t>
      </w:r>
    </w:p>
    <w:p w14:paraId="47E590EA" w14:textId="6C14012A" w:rsidR="00BC12F1" w:rsidRDefault="000A0AF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w:t>
      </w:r>
      <w:r w:rsidR="00C7571B">
        <w:rPr>
          <w:rFonts w:ascii="Arial" w:hAnsi="Arial" w:cs="Arial"/>
          <w:sz w:val="20"/>
          <w:lang w:val="cs-CZ"/>
        </w:rPr>
        <w:t>třech</w:t>
      </w:r>
      <w:r>
        <w:rPr>
          <w:rFonts w:ascii="Arial" w:hAnsi="Arial" w:cs="Arial"/>
          <w:sz w:val="20"/>
          <w:lang w:val="cs-CZ"/>
        </w:rPr>
        <w:t xml:space="preserve"> stejnopisech, z nichž </w:t>
      </w:r>
      <w:r w:rsidR="00C7571B">
        <w:rPr>
          <w:rFonts w:ascii="Arial" w:hAnsi="Arial" w:cs="Arial"/>
          <w:sz w:val="20"/>
          <w:lang w:val="cs-CZ"/>
        </w:rPr>
        <w:t>dva</w:t>
      </w:r>
      <w:r>
        <w:rPr>
          <w:rFonts w:ascii="Arial" w:hAnsi="Arial" w:cs="Arial"/>
          <w:sz w:val="20"/>
          <w:lang w:val="cs-CZ"/>
        </w:rPr>
        <w:t xml:space="preserve"> obdrží objednatel a jedno obdrží zhotovitel.</w:t>
      </w:r>
    </w:p>
    <w:p w14:paraId="4CF538C0" w14:textId="77777777" w:rsidR="00BC12F1" w:rsidRDefault="000A0AF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BC12F1" w:rsidRDefault="000A0AF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BC12F1" w:rsidRDefault="000A0AFD">
      <w:pPr>
        <w:pStyle w:val="Zkladntext"/>
        <w:spacing w:line="300" w:lineRule="auto"/>
        <w:rPr>
          <w:rFonts w:ascii="Arial" w:hAnsi="Arial" w:cs="Arial"/>
          <w:sz w:val="20"/>
        </w:rPr>
      </w:pPr>
      <w:r>
        <w:rPr>
          <w:rFonts w:ascii="Arial" w:hAnsi="Arial" w:cs="Arial"/>
          <w:sz w:val="20"/>
        </w:rPr>
        <w:t>10.6</w:t>
      </w:r>
    </w:p>
    <w:p w14:paraId="3D73243D" w14:textId="77777777" w:rsidR="00BC12F1" w:rsidRDefault="000A0AF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BC12F1" w:rsidRDefault="000A0AF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A0AF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55A0E5BA" w14:textId="567DA576" w:rsidR="00BC12F1" w:rsidRDefault="00BC12F1">
      <w:pPr>
        <w:pStyle w:val="Texttabulky"/>
        <w:spacing w:line="300" w:lineRule="auto"/>
        <w:jc w:val="both"/>
        <w:rPr>
          <w:rFonts w:ascii="Arial" w:hAnsi="Arial" w:cs="Arial"/>
          <w:bCs/>
          <w:sz w:val="20"/>
          <w:lang w:val="cs-CZ"/>
        </w:rPr>
      </w:pPr>
    </w:p>
    <w:p w14:paraId="1899FF8B" w14:textId="3DB48FBB" w:rsidR="00BC12F1" w:rsidRDefault="00BC12F1">
      <w:pPr>
        <w:pStyle w:val="Texttabulky"/>
        <w:spacing w:line="300" w:lineRule="auto"/>
        <w:rPr>
          <w:rFonts w:ascii="Arial" w:hAnsi="Arial" w:cs="Arial"/>
          <w:bCs/>
          <w:sz w:val="20"/>
          <w:lang w:val="cs-CZ"/>
        </w:rPr>
      </w:pPr>
    </w:p>
    <w:p w14:paraId="52FABE9E" w14:textId="786F8A63" w:rsidR="00B5462D" w:rsidRDefault="00B5462D">
      <w:pPr>
        <w:pStyle w:val="Texttabulky"/>
        <w:spacing w:line="300" w:lineRule="auto"/>
        <w:rPr>
          <w:rFonts w:ascii="Arial" w:hAnsi="Arial" w:cs="Arial"/>
          <w:bCs/>
          <w:sz w:val="20"/>
          <w:lang w:val="cs-CZ"/>
        </w:rPr>
      </w:pPr>
    </w:p>
    <w:p w14:paraId="6A1CF3BE" w14:textId="77777777" w:rsidR="00B5462D" w:rsidRDefault="00B5462D">
      <w:pPr>
        <w:pStyle w:val="Texttabulky"/>
        <w:spacing w:line="300" w:lineRule="auto"/>
        <w:rPr>
          <w:rFonts w:ascii="Arial" w:hAnsi="Arial" w:cs="Arial"/>
          <w:bCs/>
          <w:sz w:val="20"/>
          <w:lang w:val="cs-CZ"/>
        </w:rPr>
      </w:pPr>
    </w:p>
    <w:p w14:paraId="66ED2B58" w14:textId="77777777" w:rsidR="00BC12F1" w:rsidRDefault="000A0AF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r>
        <w:rPr>
          <w:rFonts w:ascii="Arial" w:hAnsi="Arial" w:cs="Arial"/>
          <w:sz w:val="20"/>
          <w:lang w:val="cs-CZ"/>
        </w:rPr>
        <w:t xml:space="preserve">. dne ……………. </w:t>
      </w:r>
    </w:p>
    <w:p w14:paraId="33A4C37C" w14:textId="73BFC2EC" w:rsidR="00BC12F1" w:rsidRDefault="00BC12F1">
      <w:pPr>
        <w:pStyle w:val="Texttabulky"/>
        <w:spacing w:line="300" w:lineRule="auto"/>
        <w:contextualSpacing/>
        <w:rPr>
          <w:rFonts w:ascii="Arial" w:hAnsi="Arial" w:cs="Arial"/>
          <w:sz w:val="20"/>
          <w:lang w:val="cs-CZ"/>
        </w:rPr>
      </w:pPr>
    </w:p>
    <w:p w14:paraId="1EA5BE17" w14:textId="577A30A0" w:rsidR="00B5462D" w:rsidRDefault="00B5462D">
      <w:pPr>
        <w:pStyle w:val="Texttabulky"/>
        <w:spacing w:line="300" w:lineRule="auto"/>
        <w:contextualSpacing/>
        <w:rPr>
          <w:rFonts w:ascii="Arial" w:hAnsi="Arial" w:cs="Arial"/>
          <w:sz w:val="20"/>
          <w:lang w:val="cs-CZ"/>
        </w:rPr>
      </w:pPr>
    </w:p>
    <w:p w14:paraId="05A853C7" w14:textId="77777777" w:rsidR="00B5462D" w:rsidRDefault="00B5462D">
      <w:pPr>
        <w:pStyle w:val="Texttabulky"/>
        <w:spacing w:line="300" w:lineRule="auto"/>
        <w:contextualSpacing/>
        <w:rPr>
          <w:rFonts w:ascii="Arial" w:hAnsi="Arial" w:cs="Arial"/>
          <w:sz w:val="20"/>
          <w:lang w:val="cs-CZ"/>
        </w:rPr>
      </w:pPr>
    </w:p>
    <w:p w14:paraId="52EC30D5" w14:textId="77777777" w:rsidR="00BC12F1" w:rsidRDefault="000A0AF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BC12F1" w:rsidRDefault="000A0AF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BC12F1" w:rsidRDefault="000A0AF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A0AF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6228DA">
      <w:footerReference w:type="default" r:id="rId8"/>
      <w:footerReference w:type="first" r:id="rId9"/>
      <w:pgSz w:w="11906" w:h="16838"/>
      <w:pgMar w:top="709" w:right="1418" w:bottom="1276"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C1F267" w14:textId="77777777" w:rsidR="00F05439" w:rsidRDefault="00F05439">
      <w:r>
        <w:separator/>
      </w:r>
    </w:p>
  </w:endnote>
  <w:endnote w:type="continuationSeparator" w:id="0">
    <w:p w14:paraId="646FD2D6" w14:textId="77777777" w:rsidR="00F05439" w:rsidRDefault="00F05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FEE93" w14:textId="77777777" w:rsidR="00BC12F1" w:rsidRDefault="00BC12F1">
    <w:pPr>
      <w:pStyle w:val="Zpat"/>
      <w:ind w:right="360"/>
    </w:pPr>
  </w:p>
  <w:p w14:paraId="4AD0324D" w14:textId="774D17F6" w:rsidR="00BC12F1" w:rsidRDefault="00D35FB6">
    <w:pPr>
      <w:pStyle w:val="Zpat"/>
      <w:ind w:right="360"/>
    </w:pPr>
    <w:r>
      <w:rPr>
        <w:noProof/>
      </w:rPr>
      <mc:AlternateContent>
        <mc:Choice Requires="wps">
          <w:drawing>
            <wp:anchor distT="0" distB="0" distL="0" distR="0" simplePos="0" relativeHeight="251657728" behindDoc="0" locked="0" layoutInCell="0" allowOverlap="1" wp14:anchorId="3D836887" wp14:editId="29C7F6A0">
              <wp:simplePos x="0" y="0"/>
              <wp:positionH relativeFrom="margin">
                <wp:align>center</wp:align>
              </wp:positionH>
              <wp:positionV relativeFrom="paragraph">
                <wp:posOffset>635</wp:posOffset>
              </wp:positionV>
              <wp:extent cx="67945" cy="143510"/>
              <wp:effectExtent l="0" t="0" r="0" b="0"/>
              <wp:wrapSquare wrapText="bothSides"/>
              <wp:docPr id="70092638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BC12F1" w:rsidRDefault="000A0AF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9E675" w14:textId="77777777" w:rsidR="00BC12F1" w:rsidRDefault="00BC12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6DC558" w14:textId="77777777" w:rsidR="00F05439" w:rsidRDefault="00F05439">
      <w:r>
        <w:separator/>
      </w:r>
    </w:p>
  </w:footnote>
  <w:footnote w:type="continuationSeparator" w:id="0">
    <w:p w14:paraId="69D98EE0" w14:textId="77777777" w:rsidR="00F05439" w:rsidRDefault="00F05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E1101EC"/>
    <w:multiLevelType w:val="hybridMultilevel"/>
    <w:tmpl w:val="091025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 w:numId="6" w16cid:durableId="7768260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5735B"/>
    <w:rsid w:val="000A0AFD"/>
    <w:rsid w:val="000A72DF"/>
    <w:rsid w:val="001C35D6"/>
    <w:rsid w:val="001F76B2"/>
    <w:rsid w:val="00227A60"/>
    <w:rsid w:val="002342F8"/>
    <w:rsid w:val="00355DAE"/>
    <w:rsid w:val="004327AF"/>
    <w:rsid w:val="00444432"/>
    <w:rsid w:val="004A6BCC"/>
    <w:rsid w:val="004A7C2C"/>
    <w:rsid w:val="005C55F2"/>
    <w:rsid w:val="006228DA"/>
    <w:rsid w:val="00650780"/>
    <w:rsid w:val="00662D03"/>
    <w:rsid w:val="007120D3"/>
    <w:rsid w:val="00751125"/>
    <w:rsid w:val="00835F86"/>
    <w:rsid w:val="00872EB8"/>
    <w:rsid w:val="008767D5"/>
    <w:rsid w:val="008D7963"/>
    <w:rsid w:val="00950405"/>
    <w:rsid w:val="00972BE7"/>
    <w:rsid w:val="009D5080"/>
    <w:rsid w:val="00A42953"/>
    <w:rsid w:val="00A52190"/>
    <w:rsid w:val="00AB4299"/>
    <w:rsid w:val="00B262AC"/>
    <w:rsid w:val="00B5462D"/>
    <w:rsid w:val="00B7715A"/>
    <w:rsid w:val="00BA4753"/>
    <w:rsid w:val="00BC12F1"/>
    <w:rsid w:val="00BC617E"/>
    <w:rsid w:val="00BF721E"/>
    <w:rsid w:val="00C035B9"/>
    <w:rsid w:val="00C55215"/>
    <w:rsid w:val="00C7571B"/>
    <w:rsid w:val="00D35FB6"/>
    <w:rsid w:val="00DF06AA"/>
    <w:rsid w:val="00DF56D9"/>
    <w:rsid w:val="00E61E07"/>
    <w:rsid w:val="00E628A7"/>
    <w:rsid w:val="00E7149B"/>
    <w:rsid w:val="00F00CC8"/>
    <w:rsid w:val="00F05439"/>
    <w:rsid w:val="00FC2B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 w:type="paragraph" w:styleId="Normlnweb">
    <w:name w:val="Normal (Web)"/>
    <w:basedOn w:val="Normln"/>
    <w:uiPriority w:val="99"/>
    <w:semiHidden/>
    <w:unhideWhenUsed/>
    <w:rsid w:val="00C7571B"/>
    <w:pPr>
      <w:suppressAutoHyphens w:val="0"/>
      <w:spacing w:before="100" w:beforeAutospacing="1" w:after="100" w:afterAutospacing="1"/>
    </w:pPr>
    <w:rPr>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2677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1806D-9A2D-4DB0-8C2F-53EF6823E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116</TotalTime>
  <Pages>5</Pages>
  <Words>1906</Words>
  <Characters>11251</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15</cp:revision>
  <cp:lastPrinted>2025-08-05T12:03:00Z</cp:lastPrinted>
  <dcterms:created xsi:type="dcterms:W3CDTF">2025-03-28T11:31:00Z</dcterms:created>
  <dcterms:modified xsi:type="dcterms:W3CDTF">2025-08-05T12:09:00Z</dcterms:modified>
</cp:coreProperties>
</file>